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9B4886D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47B6A">
        <w:rPr>
          <w:rFonts w:ascii="Garamond" w:hAnsi="Garamond"/>
          <w:sz w:val="24"/>
          <w:szCs w:val="24"/>
        </w:rPr>
        <w:t>2</w:t>
      </w:r>
      <w:r w:rsidR="00010165">
        <w:rPr>
          <w:rFonts w:ascii="Garamond" w:hAnsi="Garamond"/>
          <w:sz w:val="24"/>
          <w:szCs w:val="24"/>
        </w:rPr>
        <w:t>7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1DB4C007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10165" w:rsidRPr="009B40D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https://zakazky.zcu.cz/contract_display_5318.html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65CE69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010165">
        <w:rPr>
          <w:rFonts w:ascii="Garamond" w:hAnsi="Garamond" w:cs="Arial"/>
          <w:sz w:val="22"/>
          <w:szCs w:val="22"/>
        </w:rPr>
        <w:t>24</w:t>
      </w:r>
      <w:r w:rsidR="009A621D">
        <w:rPr>
          <w:rFonts w:ascii="Garamond" w:hAnsi="Garamond" w:cs="Arial"/>
          <w:sz w:val="22"/>
          <w:szCs w:val="22"/>
        </w:rPr>
        <w:t>.0</w:t>
      </w:r>
      <w:r w:rsidR="00092787">
        <w:rPr>
          <w:rFonts w:ascii="Garamond" w:hAnsi="Garamond" w:cs="Arial"/>
          <w:sz w:val="22"/>
          <w:szCs w:val="22"/>
        </w:rPr>
        <w:t>6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010165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181D7" w14:textId="77777777" w:rsidR="004D5164" w:rsidRDefault="004D5164" w:rsidP="00795AAC">
      <w:r>
        <w:separator/>
      </w:r>
    </w:p>
  </w:endnote>
  <w:endnote w:type="continuationSeparator" w:id="0">
    <w:p w14:paraId="21FC5D08" w14:textId="77777777" w:rsidR="004D5164" w:rsidRDefault="004D516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535D1" w14:textId="77777777" w:rsidR="004D5164" w:rsidRDefault="004D5164" w:rsidP="00795AAC">
      <w:r>
        <w:separator/>
      </w:r>
    </w:p>
  </w:footnote>
  <w:footnote w:type="continuationSeparator" w:id="0">
    <w:p w14:paraId="0EDF119B" w14:textId="77777777" w:rsidR="004D5164" w:rsidRDefault="004D516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71557"/>
    <w:rsid w:val="00591CE0"/>
    <w:rsid w:val="00592FF9"/>
    <w:rsid w:val="00594070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1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8NBb/37v9Vn0niYs2cYA4AN+Ryl4hD6nHlat+1AC2k4=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3EvVgt4AcOBU/6y1VXSQPlb+Um56a+aBIkeQrDleKBI=</DigestValue>
    </Reference>
  </SignedInfo>
  <SignatureValue>M4LDc9oFx2sWA/jrqtnXlkrmPVGAOVLxKbCyrd1JmGRp/dKzWOu4bBJxBb7B0PSle1AYa+dXfC5P
CoZmLGy6olEVliEamecv7rskN/XJkFOmftgmFwpdWMYQd9//6l28eSIdbPwYdYVhgRw0lzOrl/cG
XbtEzie/oxi4uV1UZpEv+C1ObdIvuo1XpmKAtYokz/fe2MHBH+Sqg7FHvZ0i0q6F55CMG426wrTD
q9pRm9ynegPNODOd1WUy8WJO2WS++cszmhuN65CZeKG1px12KBbptzTlt8Cs22if5wSWNZvJdSSh
/vLvcmFXzRayzFq/7sBQUgc6NEghxHCQe4zbVw==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F2sFk9TX57zTspWNM8NsHwzlfHb9gXSYHzwkKQ15W0k=</DigestValue>
      </Reference>
      <Reference URI="/word/document.xml?ContentType=application/vnd.openxmlformats-officedocument.wordprocessingml.document.main+xml">
        <DigestMethod Algorithm="http://www.w3.org/2001/04/xmlenc#sha256"/>
        <DigestValue>oNLiwGYvWpGIFAAfgHxKq3RwN7Ud/nu9vH42riRWWgM=</DigestValue>
      </Reference>
      <Reference URI="/word/endnotes.xml?ContentType=application/vnd.openxmlformats-officedocument.wordprocessingml.endnotes+xml">
        <DigestMethod Algorithm="http://www.w3.org/2001/04/xmlenc#sha256"/>
        <DigestValue>L3P4QIcrbNPWMYy2Cf7RLRyxPN4mRTBybh9cvelmB+s=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fqHjSiYap/SylXbRpxgwrwDDIxpbW8RJjNh6lOFsNr8=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D+LFTiJL97FrRjo/jdqNc4VwFjROb3T4otheFwP+Ahs=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2022-06-13T07:37:23Z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2022-06-13T07:37:23Z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E0136-5F49-4119-8FAA-2B6C713E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39</cp:revision>
  <cp:lastPrinted>2018-08-08T13:48:00Z</cp:lastPrinted>
  <dcterms:created xsi:type="dcterms:W3CDTF">2021-09-20T07:59:00Z</dcterms:created>
  <dcterms:modified xsi:type="dcterms:W3CDTF">2022-06-13T07:37:00Z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